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5CEBC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7FC8E606" w14:textId="77777777" w:rsidR="004D361E" w:rsidRPr="002E687B" w:rsidRDefault="000230C0">
      <w:pPr>
        <w:pStyle w:val="Nadpis3"/>
      </w:pPr>
      <w:r>
        <w:t>D.1.1.</w:t>
      </w:r>
      <w:proofErr w:type="gramStart"/>
      <w:r>
        <w:t>a - Technická</w:t>
      </w:r>
      <w:proofErr w:type="gramEnd"/>
      <w:r>
        <w:t xml:space="preserve"> zpráva</w:t>
      </w:r>
    </w:p>
    <w:p w14:paraId="592D6B51" w14:textId="77777777" w:rsidR="004D361E" w:rsidRPr="002E687B" w:rsidRDefault="004D361E">
      <w:pPr>
        <w:pStyle w:val="Nadpis2"/>
        <w:ind w:left="2832" w:hanging="2832"/>
        <w:rPr>
          <w:b/>
          <w:bCs/>
        </w:rPr>
      </w:pPr>
    </w:p>
    <w:p w14:paraId="3E7AD512" w14:textId="77777777" w:rsidR="004C0D10" w:rsidRDefault="004C0D10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E687B">
        <w:rPr>
          <w:rFonts w:ascii="Arial" w:hAnsi="Arial"/>
          <w:sz w:val="24"/>
          <w:szCs w:val="24"/>
        </w:rPr>
        <w:t xml:space="preserve">Dokumentace řeší opravu objektu shybky na vodním toku Cholinka v ř.km. 1,722, </w:t>
      </w:r>
      <w:r w:rsidRPr="002E687B">
        <w:rPr>
          <w:rFonts w:ascii="Arial" w:hAnsi="Arial" w:cs="Arial"/>
          <w:sz w:val="24"/>
          <w:szCs w:val="24"/>
        </w:rPr>
        <w:t xml:space="preserve">která podtéká VVT Střední Morava v ř.km 14,334. Konstrukce shybky sestává s vtokové a výtokové šachty a potrubí shybky. </w:t>
      </w:r>
      <w:r w:rsidRPr="002E687B">
        <w:rPr>
          <w:rFonts w:ascii="Arial" w:hAnsi="Arial"/>
          <w:sz w:val="24"/>
          <w:szCs w:val="24"/>
        </w:rPr>
        <w:t xml:space="preserve">Oprava spočívá v opravě stávající betonové konstrukce vtokové a výtokové šachty a v opravě těsnosti stávajícího potrubí shybky.  Oprava bude probíhat v půdorysu stávající stavby, opravou nebudou měněny parametry stávající stavby. </w:t>
      </w:r>
    </w:p>
    <w:p w14:paraId="094CFACB" w14:textId="77777777" w:rsidR="000230C0" w:rsidRPr="00D10017" w:rsidRDefault="000230C0" w:rsidP="004C0D10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D10017">
        <w:rPr>
          <w:rFonts w:ascii="Arial" w:hAnsi="Arial"/>
          <w:sz w:val="24"/>
          <w:szCs w:val="24"/>
          <w:u w:val="single"/>
        </w:rPr>
        <w:t>Přípravné práce</w:t>
      </w:r>
    </w:p>
    <w:p w14:paraId="693DFCC2" w14:textId="75596ABF" w:rsidR="000230C0" w:rsidRDefault="000230C0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Před zahájením stavebních prací se provede odstranění stromových a keřových porostů.</w:t>
      </w:r>
      <w:r w:rsidR="00FA56D9">
        <w:rPr>
          <w:rFonts w:ascii="Arial" w:hAnsi="Arial"/>
          <w:sz w:val="24"/>
          <w:szCs w:val="24"/>
        </w:rPr>
        <w:t xml:space="preserve"> Kmeny stromů budou uskladněny na meziskládce (dopravní vzdálenost do </w:t>
      </w:r>
      <w:proofErr w:type="gramStart"/>
      <w:r w:rsidR="00FA56D9">
        <w:rPr>
          <w:rFonts w:ascii="Arial" w:hAnsi="Arial"/>
          <w:sz w:val="24"/>
          <w:szCs w:val="24"/>
        </w:rPr>
        <w:t>50m</w:t>
      </w:r>
      <w:proofErr w:type="gramEnd"/>
      <w:r w:rsidR="00FA56D9">
        <w:rPr>
          <w:rFonts w:ascii="Arial" w:hAnsi="Arial"/>
          <w:sz w:val="24"/>
          <w:szCs w:val="24"/>
        </w:rPr>
        <w:t>), větve stromů a keře budou odvezeny na vhodné místo a spáleny</w:t>
      </w:r>
      <w:r w:rsidR="00E379F4">
        <w:rPr>
          <w:rFonts w:ascii="Arial" w:hAnsi="Arial"/>
          <w:sz w:val="24"/>
          <w:szCs w:val="24"/>
        </w:rPr>
        <w:t>. Pařezy budou odfrézovány pod úroveň stávajícího terénu v místě pařezů.</w:t>
      </w:r>
    </w:p>
    <w:p w14:paraId="391F2F74" w14:textId="46846537" w:rsidR="00E379F4" w:rsidRDefault="00AB0189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</w:t>
      </w:r>
      <w:r w:rsidR="00E379F4">
        <w:rPr>
          <w:rFonts w:ascii="Arial" w:hAnsi="Arial"/>
          <w:sz w:val="24"/>
          <w:szCs w:val="24"/>
        </w:rPr>
        <w:t xml:space="preserve">apříč tokem Cholinky </w:t>
      </w:r>
      <w:r>
        <w:rPr>
          <w:rFonts w:ascii="Arial" w:hAnsi="Arial"/>
          <w:sz w:val="24"/>
          <w:szCs w:val="24"/>
        </w:rPr>
        <w:t xml:space="preserve">bude před zahájením stavebních prací zřízena </w:t>
      </w:r>
      <w:r w:rsidR="00E379F4">
        <w:rPr>
          <w:rFonts w:ascii="Arial" w:hAnsi="Arial"/>
          <w:sz w:val="24"/>
          <w:szCs w:val="24"/>
        </w:rPr>
        <w:t>dočasná zemní hrázka</w:t>
      </w:r>
      <w:r w:rsidR="005C5489">
        <w:rPr>
          <w:rFonts w:ascii="Arial" w:hAnsi="Arial"/>
          <w:sz w:val="24"/>
          <w:szCs w:val="24"/>
        </w:rPr>
        <w:t xml:space="preserve">. Výška koruny hrázky bude na takové úrovni, aby byl zajištěn volný průtok vody z koryta Cholinky </w:t>
      </w:r>
      <w:r>
        <w:rPr>
          <w:rFonts w:ascii="Arial" w:hAnsi="Arial"/>
          <w:sz w:val="24"/>
          <w:szCs w:val="24"/>
        </w:rPr>
        <w:t xml:space="preserve">nad hrázkou </w:t>
      </w:r>
      <w:r w:rsidR="005C5489">
        <w:rPr>
          <w:rFonts w:ascii="Arial" w:hAnsi="Arial"/>
          <w:sz w:val="24"/>
          <w:szCs w:val="24"/>
        </w:rPr>
        <w:t xml:space="preserve">do stávajícího terénního průlehu a následně do koryta </w:t>
      </w:r>
      <w:r w:rsidR="008D52D6">
        <w:rPr>
          <w:rFonts w:ascii="Arial" w:hAnsi="Arial"/>
          <w:sz w:val="24"/>
          <w:szCs w:val="24"/>
        </w:rPr>
        <w:t>Mlýnského potoka</w:t>
      </w:r>
      <w:r>
        <w:rPr>
          <w:rFonts w:ascii="Arial" w:hAnsi="Arial"/>
          <w:sz w:val="24"/>
          <w:szCs w:val="24"/>
        </w:rPr>
        <w:t xml:space="preserve"> po celou dobu realizace stavby</w:t>
      </w:r>
      <w:r w:rsidR="005C5489">
        <w:rPr>
          <w:rFonts w:ascii="Arial" w:hAnsi="Arial"/>
          <w:sz w:val="24"/>
          <w:szCs w:val="24"/>
        </w:rPr>
        <w:t xml:space="preserve">. Materiál (zemina) do konstrukce hrázky bude použit z břehových linií ve vzdálenosti do </w:t>
      </w:r>
      <w:proofErr w:type="gramStart"/>
      <w:r w:rsidR="005C5489">
        <w:rPr>
          <w:rFonts w:ascii="Arial" w:hAnsi="Arial"/>
          <w:sz w:val="24"/>
          <w:szCs w:val="24"/>
        </w:rPr>
        <w:t>50m</w:t>
      </w:r>
      <w:proofErr w:type="gramEnd"/>
      <w:r w:rsidR="005C5489">
        <w:rPr>
          <w:rFonts w:ascii="Arial" w:hAnsi="Arial"/>
          <w:sz w:val="24"/>
          <w:szCs w:val="24"/>
        </w:rPr>
        <w:t xml:space="preserve"> od konstrukce hrázky (manipulace se zeminou přehozem). Po ukončení stavebních prací bude zemní hrázka odtěžena, zemina bude uložena zpět do výkopiště, ze kterého byla získána, pláň bude urovnána a bude plynule navazovat na okolní terén.</w:t>
      </w:r>
    </w:p>
    <w:p w14:paraId="69D933EE" w14:textId="25AB6E45" w:rsidR="008859D1" w:rsidRDefault="008859D1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Ke stavební jámě </w:t>
      </w:r>
      <w:r w:rsidR="008D52D6">
        <w:rPr>
          <w:rFonts w:ascii="Arial" w:hAnsi="Arial"/>
          <w:sz w:val="24"/>
          <w:szCs w:val="24"/>
        </w:rPr>
        <w:t xml:space="preserve">a dočasnému přemostění koryta Mlýnského potoka </w:t>
      </w:r>
      <w:r>
        <w:rPr>
          <w:rFonts w:ascii="Arial" w:hAnsi="Arial"/>
          <w:sz w:val="24"/>
          <w:szCs w:val="24"/>
        </w:rPr>
        <w:t xml:space="preserve">bude zřízena zpevněná panelová plocha. Po ukončení stavebních prací bude panelová plocha zachována, panely budou překryty vrstvou zeminy </w:t>
      </w:r>
      <w:proofErr w:type="spellStart"/>
      <w:r>
        <w:rPr>
          <w:rFonts w:ascii="Arial" w:hAnsi="Arial"/>
          <w:sz w:val="24"/>
          <w:szCs w:val="24"/>
        </w:rPr>
        <w:t>tl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gramStart"/>
      <w:r>
        <w:rPr>
          <w:rFonts w:ascii="Arial" w:hAnsi="Arial"/>
          <w:sz w:val="24"/>
          <w:szCs w:val="24"/>
        </w:rPr>
        <w:t>200mm</w:t>
      </w:r>
      <w:proofErr w:type="gramEnd"/>
      <w:r>
        <w:rPr>
          <w:rFonts w:ascii="Arial" w:hAnsi="Arial"/>
          <w:sz w:val="24"/>
          <w:szCs w:val="24"/>
        </w:rPr>
        <w:t xml:space="preserve">, </w:t>
      </w:r>
      <w:r w:rsidR="008D52D6">
        <w:rPr>
          <w:rFonts w:ascii="Arial" w:hAnsi="Arial"/>
          <w:sz w:val="24"/>
          <w:szCs w:val="24"/>
        </w:rPr>
        <w:t>zbylá zemina z výkopu bude rozprostřena vně panelové plochy. Pláň po rozprostření zeminy bude urovnána a bude volně navazovat na okolní terén.</w:t>
      </w:r>
    </w:p>
    <w:p w14:paraId="3CB209AF" w14:textId="0764A864" w:rsidR="008D52D6" w:rsidRDefault="008D52D6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Dočasné přemostění je koryta Mlýnského potoka je navrženo z vojenské mostové soupravy bez středových podpěr (pilířů). </w:t>
      </w:r>
      <w:r w:rsidR="00E10AD5">
        <w:rPr>
          <w:rFonts w:ascii="Arial" w:hAnsi="Arial"/>
          <w:sz w:val="24"/>
          <w:szCs w:val="24"/>
        </w:rPr>
        <w:t xml:space="preserve">Rozpětí mostové soupravy bude 24,00m, volná šířka mezi obrubami bude min. 4,00m, zatížitelnost </w:t>
      </w:r>
      <w:proofErr w:type="spellStart"/>
      <w:r w:rsidR="00E10AD5">
        <w:rPr>
          <w:rFonts w:ascii="Arial" w:hAnsi="Arial"/>
          <w:sz w:val="24"/>
          <w:szCs w:val="24"/>
        </w:rPr>
        <w:t>Vr</w:t>
      </w:r>
      <w:proofErr w:type="spellEnd"/>
      <w:r w:rsidR="00E10AD5">
        <w:rPr>
          <w:rFonts w:ascii="Arial" w:hAnsi="Arial"/>
          <w:sz w:val="24"/>
          <w:szCs w:val="24"/>
        </w:rPr>
        <w:t xml:space="preserve"> = </w:t>
      </w:r>
      <w:proofErr w:type="gramStart"/>
      <w:r w:rsidR="00E10AD5">
        <w:rPr>
          <w:rFonts w:ascii="Arial" w:hAnsi="Arial"/>
          <w:sz w:val="24"/>
          <w:szCs w:val="24"/>
        </w:rPr>
        <w:t>44t</w:t>
      </w:r>
      <w:proofErr w:type="gramEnd"/>
      <w:r w:rsidR="00E10AD5">
        <w:rPr>
          <w:rFonts w:ascii="Arial" w:hAnsi="Arial"/>
          <w:sz w:val="24"/>
          <w:szCs w:val="24"/>
        </w:rPr>
        <w:t xml:space="preserve">, max. na nápravu 12t. </w:t>
      </w:r>
      <w:r w:rsidR="00E10AD5" w:rsidRPr="000D2547">
        <w:rPr>
          <w:rFonts w:ascii="Arial" w:hAnsi="Arial"/>
          <w:sz w:val="24"/>
          <w:szCs w:val="24"/>
        </w:rPr>
        <w:t xml:space="preserve">Montáž a demontáž bude provedena </w:t>
      </w:r>
      <w:r w:rsidR="00D10017" w:rsidRPr="000D2547">
        <w:rPr>
          <w:rFonts w:ascii="Arial" w:hAnsi="Arial"/>
          <w:sz w:val="24"/>
          <w:szCs w:val="24"/>
        </w:rPr>
        <w:t>v souladu se zvyklostmi dodavatele provizorní mostové konstrukce</w:t>
      </w:r>
      <w:r w:rsidR="00E10AD5" w:rsidRPr="000D2547">
        <w:rPr>
          <w:rFonts w:ascii="Arial" w:hAnsi="Arial"/>
          <w:sz w:val="24"/>
          <w:szCs w:val="24"/>
        </w:rPr>
        <w:t>.</w:t>
      </w:r>
      <w:r w:rsidR="008A0F10" w:rsidRPr="000D2547">
        <w:rPr>
          <w:rFonts w:ascii="Arial" w:hAnsi="Arial"/>
          <w:sz w:val="24"/>
          <w:szCs w:val="24"/>
        </w:rPr>
        <w:t xml:space="preserve"> Most</w:t>
      </w:r>
      <w:r w:rsidR="008A0F10">
        <w:rPr>
          <w:rFonts w:ascii="Arial" w:hAnsi="Arial"/>
          <w:sz w:val="24"/>
          <w:szCs w:val="24"/>
        </w:rPr>
        <w:t xml:space="preserve"> bude na obou březích uložen na dočasné břehové podpěry (řešení podpěr bude dle zvyklostí dodavatele mostu a bude součástí </w:t>
      </w:r>
      <w:r w:rsidR="008A0F10">
        <w:rPr>
          <w:rFonts w:ascii="Arial" w:hAnsi="Arial"/>
          <w:sz w:val="24"/>
          <w:szCs w:val="24"/>
        </w:rPr>
        <w:lastRenderedPageBreak/>
        <w:t>dodávky provizorního přemostění). K mostovce budou z obou stran zřízeny provizorní zpevněné nájezdy (řešení nájezdů bude dle zvyklostí dodavatele mostu a bude součástí dodávky provizorního přemostění).</w:t>
      </w:r>
    </w:p>
    <w:p w14:paraId="6CBA96BB" w14:textId="58C9F8EA" w:rsidR="00FE3464" w:rsidRPr="002E687B" w:rsidRDefault="00FE3464" w:rsidP="004C0D1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 ukončení stavebních prací bude přemostění včetně všech pomocných konstrukcí odstraněno.</w:t>
      </w:r>
    </w:p>
    <w:p w14:paraId="0A169577" w14:textId="5B6081D9" w:rsidR="004C0D10" w:rsidRPr="002E687B" w:rsidRDefault="00E10AD5" w:rsidP="004C0D1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</w:t>
      </w:r>
      <w:r w:rsidR="004C0D10" w:rsidRPr="002E687B">
        <w:rPr>
          <w:rFonts w:ascii="Arial" w:hAnsi="Arial"/>
          <w:b/>
          <w:sz w:val="24"/>
          <w:szCs w:val="24"/>
        </w:rPr>
        <w:t>prava vtokové a výtokové šachty</w:t>
      </w:r>
    </w:p>
    <w:p w14:paraId="1F70BACB" w14:textId="77777777" w:rsidR="008B2127" w:rsidRPr="002E687B" w:rsidRDefault="008B2127" w:rsidP="008B212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bookmarkStart w:id="0" w:name="_Hlk51762520"/>
      <w:r w:rsidRPr="002E687B">
        <w:rPr>
          <w:rFonts w:ascii="Arial" w:hAnsi="Arial"/>
          <w:b/>
          <w:sz w:val="24"/>
          <w:szCs w:val="24"/>
        </w:rPr>
        <w:t>a) Stavební řešení</w:t>
      </w:r>
    </w:p>
    <w:p w14:paraId="42BAB8F1" w14:textId="77777777" w:rsidR="00864E42" w:rsidRPr="002E687B" w:rsidRDefault="00864E42" w:rsidP="00864E4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E687B">
        <w:rPr>
          <w:rFonts w:ascii="Arial" w:hAnsi="Arial"/>
          <w:sz w:val="24"/>
          <w:szCs w:val="24"/>
        </w:rPr>
        <w:t xml:space="preserve">Oprava vtokové a výtokové šachty sestává z bouracích a stavebních prací. Veškeré stavební práce budou prováděny v pažené stavební jámě.  Pažení stěn stavební jámy je navrženo z ocelových štětovnic. V rámci stavby budou zřízeny dvě samostatné pažené stavební </w:t>
      </w:r>
      <w:proofErr w:type="gramStart"/>
      <w:r w:rsidRPr="002E687B">
        <w:rPr>
          <w:rFonts w:ascii="Arial" w:hAnsi="Arial"/>
          <w:sz w:val="24"/>
          <w:szCs w:val="24"/>
        </w:rPr>
        <w:t>jámy</w:t>
      </w:r>
      <w:proofErr w:type="gramEnd"/>
      <w:r w:rsidRPr="002E687B">
        <w:rPr>
          <w:rFonts w:ascii="Arial" w:hAnsi="Arial"/>
          <w:sz w:val="24"/>
          <w:szCs w:val="24"/>
        </w:rPr>
        <w:t xml:space="preserve"> a to po obvodu stávající vtokové a výtokové šachty. Půdorys stavebních jam bude obdélníkový, dno stavebních jam vně podkladních konstrukcí bude zpevněno </w:t>
      </w:r>
      <w:r w:rsidR="005D3D06" w:rsidRPr="002E687B">
        <w:rPr>
          <w:rFonts w:ascii="Arial" w:hAnsi="Arial"/>
          <w:sz w:val="24"/>
          <w:szCs w:val="24"/>
        </w:rPr>
        <w:t xml:space="preserve">vrstvou z </w:t>
      </w:r>
      <w:r w:rsidRPr="002E687B">
        <w:rPr>
          <w:rFonts w:ascii="Arial" w:hAnsi="Arial"/>
          <w:sz w:val="24"/>
          <w:szCs w:val="24"/>
        </w:rPr>
        <w:t>kameniv</w:t>
      </w:r>
      <w:r w:rsidR="005D3D06" w:rsidRPr="002E687B">
        <w:rPr>
          <w:rFonts w:ascii="Arial" w:hAnsi="Arial"/>
          <w:sz w:val="24"/>
          <w:szCs w:val="24"/>
        </w:rPr>
        <w:t>a</w:t>
      </w:r>
      <w:r w:rsidRPr="002E687B">
        <w:rPr>
          <w:rFonts w:ascii="Arial" w:hAnsi="Arial"/>
          <w:sz w:val="24"/>
          <w:szCs w:val="24"/>
        </w:rPr>
        <w:t xml:space="preserve"> drcen</w:t>
      </w:r>
      <w:r w:rsidR="005D3D06" w:rsidRPr="002E687B">
        <w:rPr>
          <w:rFonts w:ascii="Arial" w:hAnsi="Arial"/>
          <w:sz w:val="24"/>
          <w:szCs w:val="24"/>
        </w:rPr>
        <w:t>ého</w:t>
      </w:r>
      <w:r w:rsidRPr="002E687B">
        <w:rPr>
          <w:rFonts w:ascii="Arial" w:hAnsi="Arial"/>
          <w:sz w:val="24"/>
          <w:szCs w:val="24"/>
        </w:rPr>
        <w:t xml:space="preserve">. Štětovnice </w:t>
      </w:r>
      <w:proofErr w:type="spellStart"/>
      <w:r w:rsidRPr="002E687B">
        <w:rPr>
          <w:rFonts w:ascii="Arial" w:hAnsi="Arial"/>
          <w:sz w:val="24"/>
          <w:szCs w:val="24"/>
        </w:rPr>
        <w:t>nátokové</w:t>
      </w:r>
      <w:proofErr w:type="spellEnd"/>
      <w:r w:rsidRPr="002E687B">
        <w:rPr>
          <w:rFonts w:ascii="Arial" w:hAnsi="Arial"/>
          <w:sz w:val="24"/>
          <w:szCs w:val="24"/>
        </w:rPr>
        <w:t xml:space="preserve"> a výtokové stěny budou v profilu toku zaraženy na úroveň +0,5m nade dnem a svahy koryta toku. V místě napojení štětových stěn na stávající čelní stěny se provede utěsnění mezery mezi štětovou stěnou a rubovým lícem čelní stěny </w:t>
      </w:r>
      <w:proofErr w:type="gramStart"/>
      <w:r w:rsidRPr="002E687B">
        <w:rPr>
          <w:rFonts w:ascii="Arial" w:hAnsi="Arial"/>
          <w:sz w:val="24"/>
          <w:szCs w:val="24"/>
        </w:rPr>
        <w:t>injektáží</w:t>
      </w:r>
      <w:proofErr w:type="gramEnd"/>
      <w:r w:rsidRPr="002E687B">
        <w:rPr>
          <w:rFonts w:ascii="Arial" w:hAnsi="Arial"/>
          <w:sz w:val="24"/>
          <w:szCs w:val="24"/>
        </w:rPr>
        <w:t xml:space="preserve"> a to na celou výšku konstrukce čelní stěny v místě injektáže.</w:t>
      </w:r>
    </w:p>
    <w:p w14:paraId="1055BC10" w14:textId="77777777" w:rsidR="00864E42" w:rsidRDefault="00864E42" w:rsidP="00864E4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2E687B">
        <w:rPr>
          <w:rFonts w:ascii="Arial" w:hAnsi="Arial"/>
          <w:sz w:val="24"/>
          <w:szCs w:val="24"/>
        </w:rPr>
        <w:t xml:space="preserve">Při provádění stavebních prací se počítá s čerpáním vody. Podél vnitřního obvodu štětové stěny se pod úrovní dna stavební jámy zřídí stavební drenáž. Drenáž bude zřízena z </w:t>
      </w:r>
      <w:r w:rsidR="002E687B" w:rsidRPr="002E687B">
        <w:rPr>
          <w:rFonts w:ascii="Arial" w:hAnsi="Arial"/>
          <w:sz w:val="24"/>
          <w:szCs w:val="24"/>
        </w:rPr>
        <w:t>flexibilního</w:t>
      </w:r>
      <w:r w:rsidRPr="002E687B">
        <w:rPr>
          <w:rFonts w:ascii="Arial" w:hAnsi="Arial"/>
          <w:sz w:val="24"/>
          <w:szCs w:val="24"/>
        </w:rPr>
        <w:t xml:space="preserve"> potrubí obsypaného kamenivem drceným.  Potrubí bude napojeno na čerpací studny. Čerpací studny budou zřízeny ze studničních skruží. Na dně čerpacích studní bude zřízen filtr z kameniva drceného. Z čerpacích studní bude prosáklá voda ze stavební jámy čerpána do koryta Mlýnského náhonu.</w:t>
      </w:r>
    </w:p>
    <w:p w14:paraId="055E35DC" w14:textId="37A84FC3" w:rsidR="00D10017" w:rsidRPr="0095368C" w:rsidRDefault="00D10017" w:rsidP="00864E4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95368C">
        <w:rPr>
          <w:rFonts w:ascii="Arial" w:hAnsi="Arial"/>
          <w:sz w:val="24"/>
          <w:szCs w:val="24"/>
        </w:rPr>
        <w:t xml:space="preserve">Zamezení přítoku prosáklé vody z potrubí do stavební jámy </w:t>
      </w:r>
      <w:r w:rsidR="0095368C" w:rsidRPr="0095368C">
        <w:rPr>
          <w:rFonts w:ascii="Arial" w:hAnsi="Arial"/>
          <w:sz w:val="24"/>
          <w:szCs w:val="24"/>
        </w:rPr>
        <w:t>vaky</w:t>
      </w:r>
      <w:r w:rsidRPr="0095368C">
        <w:rPr>
          <w:rFonts w:ascii="Arial" w:hAnsi="Arial"/>
          <w:sz w:val="24"/>
          <w:szCs w:val="24"/>
        </w:rPr>
        <w:t>.</w:t>
      </w:r>
      <w:r w:rsidR="008254BE" w:rsidRPr="0095368C">
        <w:rPr>
          <w:rFonts w:ascii="Arial" w:hAnsi="Arial"/>
          <w:sz w:val="24"/>
          <w:szCs w:val="24"/>
        </w:rPr>
        <w:t xml:space="preserve"> </w:t>
      </w:r>
    </w:p>
    <w:p w14:paraId="441C625E" w14:textId="77777777" w:rsidR="008B2127" w:rsidRPr="002E687B" w:rsidRDefault="008B2127" w:rsidP="008B2127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2E687B">
        <w:rPr>
          <w:rFonts w:ascii="Arial" w:hAnsi="Arial"/>
          <w:bCs/>
          <w:sz w:val="24"/>
          <w:szCs w:val="24"/>
          <w:u w:val="single"/>
        </w:rPr>
        <w:t>Bourací práce</w:t>
      </w:r>
    </w:p>
    <w:p w14:paraId="0FF67E9A" w14:textId="2B28ACCC" w:rsidR="005D3D06" w:rsidRPr="002E687B" w:rsidRDefault="00F1797C" w:rsidP="005D3D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687B">
        <w:rPr>
          <w:rFonts w:ascii="Arial" w:hAnsi="Arial"/>
          <w:sz w:val="24"/>
          <w:szCs w:val="24"/>
        </w:rPr>
        <w:t xml:space="preserve">Bourací práce jsou malého rozsahu. V rámci bouracích prací se odstraní stávající poškozené konstrukce stropu, bočních stěn a vtokové konstrukce (vyvýšené prahy, česle). </w:t>
      </w:r>
      <w:r w:rsidR="00BF2A38" w:rsidRPr="00E645CE">
        <w:rPr>
          <w:rFonts w:ascii="Arial" w:hAnsi="Arial"/>
          <w:sz w:val="24"/>
          <w:szCs w:val="24"/>
        </w:rPr>
        <w:t xml:space="preserve">Dále se odstraní části konstrukcí zasahující do nově navržených konstrukcí. </w:t>
      </w:r>
      <w:r w:rsidRPr="00E645CE">
        <w:rPr>
          <w:rFonts w:ascii="Arial" w:hAnsi="Arial"/>
          <w:sz w:val="24"/>
          <w:szCs w:val="24"/>
        </w:rPr>
        <w:t xml:space="preserve">Stávající čelní stěny šachet stabilizující vtok do potrubí shybky a výtok z potrubí shybky včetně dna šachet budou zachovány. </w:t>
      </w:r>
      <w:r w:rsidR="005D3D06" w:rsidRPr="00E645CE">
        <w:rPr>
          <w:rFonts w:ascii="Arial" w:hAnsi="Arial"/>
          <w:sz w:val="24"/>
          <w:szCs w:val="24"/>
        </w:rPr>
        <w:t>Hlavní b</w:t>
      </w:r>
      <w:r w:rsidR="005D3D06" w:rsidRPr="00E645CE">
        <w:rPr>
          <w:rFonts w:ascii="Arial" w:hAnsi="Arial" w:cs="Arial"/>
          <w:sz w:val="24"/>
          <w:szCs w:val="24"/>
        </w:rPr>
        <w:t>ourání bude provedeno pomocí bagru s hydraulickým kladivem. Nejdříve bude odstraněn strop, následně boční stěny a přepadová hrana vtoku a výtoku ze šachet. Konečné drobné bourací práce (</w:t>
      </w:r>
      <w:r w:rsidR="00240B36" w:rsidRPr="00E645CE">
        <w:rPr>
          <w:rFonts w:ascii="Arial" w:hAnsi="Arial" w:cs="Arial"/>
          <w:sz w:val="24"/>
          <w:szCs w:val="24"/>
        </w:rPr>
        <w:t xml:space="preserve">vybourávání části konstrukcí, </w:t>
      </w:r>
      <w:r w:rsidR="005D3D06" w:rsidRPr="00E645CE">
        <w:rPr>
          <w:rFonts w:ascii="Arial" w:hAnsi="Arial" w:cs="Arial"/>
          <w:sz w:val="24"/>
          <w:szCs w:val="24"/>
        </w:rPr>
        <w:t>vyčištění</w:t>
      </w:r>
      <w:r w:rsidR="005D3D06" w:rsidRPr="002E687B">
        <w:rPr>
          <w:rFonts w:ascii="Arial" w:hAnsi="Arial" w:cs="Arial"/>
          <w:sz w:val="24"/>
          <w:szCs w:val="24"/>
        </w:rPr>
        <w:t xml:space="preserve"> a srovnání plochy základových spár </w:t>
      </w:r>
      <w:proofErr w:type="gramStart"/>
      <w:r w:rsidR="005D3D06" w:rsidRPr="002E687B">
        <w:rPr>
          <w:rFonts w:ascii="Arial" w:hAnsi="Arial" w:cs="Arial"/>
          <w:sz w:val="24"/>
          <w:szCs w:val="24"/>
        </w:rPr>
        <w:t>a pod.</w:t>
      </w:r>
      <w:proofErr w:type="gramEnd"/>
      <w:r w:rsidR="005D3D06" w:rsidRPr="002E687B">
        <w:rPr>
          <w:rFonts w:ascii="Arial" w:hAnsi="Arial" w:cs="Arial"/>
          <w:sz w:val="24"/>
          <w:szCs w:val="24"/>
        </w:rPr>
        <w:t xml:space="preserve">) </w:t>
      </w:r>
      <w:r w:rsidR="005D3D06" w:rsidRPr="002E687B">
        <w:rPr>
          <w:rFonts w:ascii="Arial" w:hAnsi="Arial" w:cs="Arial"/>
          <w:sz w:val="24"/>
          <w:szCs w:val="24"/>
        </w:rPr>
        <w:lastRenderedPageBreak/>
        <w:t>budou prov</w:t>
      </w:r>
      <w:r w:rsidR="00A166C5" w:rsidRPr="002E687B">
        <w:rPr>
          <w:rFonts w:ascii="Arial" w:hAnsi="Arial" w:cs="Arial"/>
          <w:sz w:val="24"/>
          <w:szCs w:val="24"/>
        </w:rPr>
        <w:t>edeny</w:t>
      </w:r>
      <w:r w:rsidR="005D3D06" w:rsidRPr="002E687B">
        <w:rPr>
          <w:rFonts w:ascii="Arial" w:hAnsi="Arial" w:cs="Arial"/>
          <w:sz w:val="24"/>
          <w:szCs w:val="24"/>
        </w:rPr>
        <w:t xml:space="preserve"> ručně. Ruční bourací práce budou prováděny až po odtěžení veškeré suti z bourání hydraulickým kladivem ze stavební </w:t>
      </w:r>
      <w:proofErr w:type="gramStart"/>
      <w:r w:rsidR="005D3D06" w:rsidRPr="002E687B">
        <w:rPr>
          <w:rFonts w:ascii="Arial" w:hAnsi="Arial" w:cs="Arial"/>
          <w:sz w:val="24"/>
          <w:szCs w:val="24"/>
        </w:rPr>
        <w:t>jámy .</w:t>
      </w:r>
      <w:proofErr w:type="gramEnd"/>
    </w:p>
    <w:p w14:paraId="7E63943C" w14:textId="77777777" w:rsidR="005D3D06" w:rsidRPr="002E687B" w:rsidRDefault="005D3D06" w:rsidP="005D3D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E687B">
        <w:rPr>
          <w:rFonts w:ascii="Arial" w:hAnsi="Arial" w:cs="Arial"/>
          <w:sz w:val="24"/>
          <w:szCs w:val="24"/>
        </w:rPr>
        <w:t xml:space="preserve">Vybouraná betonová suť bude odvezena k </w:t>
      </w:r>
      <w:r w:rsidR="00A166C5" w:rsidRPr="002E687B">
        <w:rPr>
          <w:rFonts w:ascii="Arial" w:hAnsi="Arial" w:cs="Arial"/>
          <w:sz w:val="24"/>
          <w:szCs w:val="24"/>
        </w:rPr>
        <w:t xml:space="preserve">recyklaci </w:t>
      </w:r>
      <w:r w:rsidRPr="002E687B">
        <w:rPr>
          <w:rFonts w:ascii="Arial" w:hAnsi="Arial" w:cs="Arial"/>
          <w:sz w:val="24"/>
          <w:szCs w:val="24"/>
        </w:rPr>
        <w:t>na skládku, výběr skládky je věcí dodavatele stavebních prací.</w:t>
      </w:r>
    </w:p>
    <w:p w14:paraId="4D3ACE23" w14:textId="77777777" w:rsidR="008B2127" w:rsidRPr="002E687B" w:rsidRDefault="008B2127" w:rsidP="008B2127">
      <w:pPr>
        <w:spacing w:line="360" w:lineRule="auto"/>
        <w:jc w:val="both"/>
        <w:rPr>
          <w:rFonts w:ascii="Arial" w:hAnsi="Arial"/>
          <w:bCs/>
          <w:sz w:val="24"/>
          <w:szCs w:val="24"/>
          <w:u w:val="single"/>
        </w:rPr>
      </w:pPr>
      <w:r w:rsidRPr="002E687B">
        <w:rPr>
          <w:rFonts w:ascii="Arial" w:hAnsi="Arial"/>
          <w:bCs/>
          <w:sz w:val="24"/>
          <w:szCs w:val="24"/>
          <w:u w:val="single"/>
        </w:rPr>
        <w:t>Stavební práce</w:t>
      </w:r>
    </w:p>
    <w:p w14:paraId="6402F6CB" w14:textId="77777777" w:rsidR="00A33311" w:rsidRPr="002E687B" w:rsidRDefault="00A33311" w:rsidP="008B2127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2E687B">
        <w:rPr>
          <w:rFonts w:ascii="Arial" w:hAnsi="Arial"/>
          <w:bCs/>
          <w:sz w:val="24"/>
          <w:szCs w:val="24"/>
        </w:rPr>
        <w:t>V rámci stavebních prací se zřídí nové konstrukce vtokové a výtokové šachty. Nové konstrukce stěn, dna a stropů budou ze železobetonu. Veškeré viditelné plochy betonových konstrukcí budou z pohledového betonu. Vtok do vtokové šachty bude opatřen odnímatelnými česlemi, před česlemi budou v bočních stěnách zřízeny drážky provizorního hrazení.</w:t>
      </w:r>
      <w:r w:rsidR="003551DE" w:rsidRPr="002E687B">
        <w:rPr>
          <w:rFonts w:ascii="Arial" w:hAnsi="Arial"/>
          <w:bCs/>
          <w:sz w:val="24"/>
          <w:szCs w:val="24"/>
        </w:rPr>
        <w:t xml:space="preserve"> </w:t>
      </w:r>
      <w:r w:rsidR="00D6419D" w:rsidRPr="002E687B">
        <w:rPr>
          <w:rFonts w:ascii="Arial" w:hAnsi="Arial"/>
          <w:bCs/>
          <w:sz w:val="24"/>
          <w:szCs w:val="24"/>
        </w:rPr>
        <w:t>Dno a svahy koryta pod a nad objektem shybky budou opevněny rovnaninou z lomového kamene ukládanou do leže z kameniva drceného. Viditelný líc rovnaniny bude urovnán</w:t>
      </w:r>
    </w:p>
    <w:p w14:paraId="60C2C108" w14:textId="77777777" w:rsidR="008B2127" w:rsidRPr="002E687B" w:rsidRDefault="008B2127" w:rsidP="008B2127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2E687B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2A743057" w14:textId="461883B4" w:rsidR="000973D5" w:rsidRPr="002E687B" w:rsidRDefault="000973D5" w:rsidP="000973D5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2E687B">
        <w:rPr>
          <w:rFonts w:ascii="Arial" w:hAnsi="Arial"/>
          <w:bCs/>
          <w:sz w:val="24"/>
          <w:szCs w:val="24"/>
        </w:rPr>
        <w:t>Konstrukční beton bude třídy C 25/30 XC4, XF3, podkladní konstrukce budou z betonu třídy C 20/25 XC2, XA1. Betonářská ocel 10505(R), síť KARI 8/1</w:t>
      </w:r>
      <w:r w:rsidR="00693747">
        <w:rPr>
          <w:rFonts w:ascii="Arial" w:hAnsi="Arial"/>
          <w:bCs/>
          <w:sz w:val="24"/>
          <w:szCs w:val="24"/>
        </w:rPr>
        <w:t>0</w:t>
      </w:r>
      <w:r w:rsidRPr="002E687B">
        <w:rPr>
          <w:rFonts w:ascii="Arial" w:hAnsi="Arial"/>
          <w:bCs/>
          <w:sz w:val="24"/>
          <w:szCs w:val="24"/>
        </w:rPr>
        <w:t>0x8/1</w:t>
      </w:r>
      <w:r w:rsidR="00693747">
        <w:rPr>
          <w:rFonts w:ascii="Arial" w:hAnsi="Arial"/>
          <w:bCs/>
          <w:sz w:val="24"/>
          <w:szCs w:val="24"/>
        </w:rPr>
        <w:t>0</w:t>
      </w:r>
      <w:r w:rsidRPr="002E687B">
        <w:rPr>
          <w:rFonts w:ascii="Arial" w:hAnsi="Arial"/>
          <w:bCs/>
          <w:sz w:val="24"/>
          <w:szCs w:val="24"/>
        </w:rPr>
        <w:t xml:space="preserve">0. Ocelové prvky budou z válcovaných ocelových profilů, povrchová úprava bude pozinkováním. Kamenivo drcené </w:t>
      </w:r>
      <w:r w:rsidR="002034D9" w:rsidRPr="002E687B">
        <w:rPr>
          <w:rFonts w:ascii="Arial" w:hAnsi="Arial"/>
          <w:bCs/>
          <w:sz w:val="24"/>
          <w:szCs w:val="24"/>
        </w:rPr>
        <w:t xml:space="preserve">pro zpevnění dna stavebních jam a pro filtr ve dně čerpacích studní </w:t>
      </w:r>
      <w:r w:rsidRPr="002E687B">
        <w:rPr>
          <w:rFonts w:ascii="Arial" w:hAnsi="Arial"/>
          <w:bCs/>
          <w:sz w:val="24"/>
          <w:szCs w:val="24"/>
        </w:rPr>
        <w:t xml:space="preserve">bude fr. </w:t>
      </w:r>
      <w:proofErr w:type="gramStart"/>
      <w:r w:rsidRPr="002E687B">
        <w:rPr>
          <w:rFonts w:ascii="Arial" w:hAnsi="Arial"/>
          <w:bCs/>
          <w:sz w:val="24"/>
          <w:szCs w:val="24"/>
        </w:rPr>
        <w:t>32-63mm</w:t>
      </w:r>
      <w:proofErr w:type="gramEnd"/>
      <w:r w:rsidRPr="002E687B">
        <w:rPr>
          <w:rFonts w:ascii="Arial" w:hAnsi="Arial"/>
          <w:bCs/>
          <w:sz w:val="24"/>
          <w:szCs w:val="24"/>
        </w:rPr>
        <w:t xml:space="preserve">, výplňové kamenivo </w:t>
      </w:r>
      <w:r w:rsidR="002034D9" w:rsidRPr="002E687B">
        <w:rPr>
          <w:rFonts w:ascii="Arial" w:hAnsi="Arial"/>
          <w:bCs/>
          <w:sz w:val="24"/>
          <w:szCs w:val="24"/>
        </w:rPr>
        <w:t xml:space="preserve">pro obsyp drenážního potrubí </w:t>
      </w:r>
      <w:r w:rsidRPr="002E687B">
        <w:rPr>
          <w:rFonts w:ascii="Arial" w:hAnsi="Arial"/>
          <w:bCs/>
          <w:sz w:val="24"/>
          <w:szCs w:val="24"/>
        </w:rPr>
        <w:t>bude fr. 8-16mm</w:t>
      </w:r>
      <w:r w:rsidR="00864E42" w:rsidRPr="002E687B">
        <w:rPr>
          <w:rFonts w:ascii="Arial" w:hAnsi="Arial"/>
          <w:bCs/>
          <w:sz w:val="24"/>
          <w:szCs w:val="24"/>
        </w:rPr>
        <w:t>, kamenivo lože rovnaniny bude fr. 8-32mm</w:t>
      </w:r>
      <w:r w:rsidRPr="002E687B">
        <w:rPr>
          <w:rFonts w:ascii="Arial" w:hAnsi="Arial"/>
          <w:bCs/>
          <w:sz w:val="24"/>
          <w:szCs w:val="24"/>
        </w:rPr>
        <w:t xml:space="preserve">. Rovnanina bude z lomového kamene hmotnosti 80 - </w:t>
      </w:r>
      <w:proofErr w:type="gramStart"/>
      <w:r w:rsidRPr="002E687B">
        <w:rPr>
          <w:rFonts w:ascii="Arial" w:hAnsi="Arial"/>
          <w:bCs/>
          <w:sz w:val="24"/>
          <w:szCs w:val="24"/>
        </w:rPr>
        <w:t>200kg</w:t>
      </w:r>
      <w:proofErr w:type="gramEnd"/>
      <w:r w:rsidRPr="002E687B">
        <w:rPr>
          <w:rFonts w:ascii="Arial" w:hAnsi="Arial"/>
          <w:bCs/>
          <w:sz w:val="24"/>
          <w:szCs w:val="24"/>
        </w:rPr>
        <w:t>. Lomový kámen bude kámen určený do konstrukcí objektů vodních staveb a bude barvy světle šedé.</w:t>
      </w:r>
    </w:p>
    <w:p w14:paraId="466F4AAE" w14:textId="77777777" w:rsidR="008B2127" w:rsidRPr="002E687B" w:rsidRDefault="008B2127" w:rsidP="008B21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E687B">
        <w:rPr>
          <w:rFonts w:ascii="Arial" w:hAnsi="Arial"/>
          <w:b/>
          <w:sz w:val="24"/>
          <w:szCs w:val="24"/>
        </w:rPr>
        <w:t>B.2.6.2</w:t>
      </w:r>
      <w:r w:rsidR="00131149" w:rsidRPr="002E687B">
        <w:rPr>
          <w:rFonts w:ascii="Arial" w:hAnsi="Arial"/>
          <w:b/>
          <w:sz w:val="24"/>
          <w:szCs w:val="24"/>
        </w:rPr>
        <w:t xml:space="preserve"> </w:t>
      </w:r>
      <w:r w:rsidRPr="002E687B">
        <w:rPr>
          <w:rFonts w:ascii="Arial" w:hAnsi="Arial"/>
          <w:b/>
          <w:sz w:val="24"/>
          <w:szCs w:val="24"/>
        </w:rPr>
        <w:t xml:space="preserve">- </w:t>
      </w:r>
      <w:r w:rsidRPr="002E687B">
        <w:rPr>
          <w:rFonts w:ascii="Arial" w:hAnsi="Arial" w:cs="Arial"/>
          <w:b/>
          <w:sz w:val="24"/>
          <w:szCs w:val="24"/>
        </w:rPr>
        <w:t>Oprava potrubí shybky</w:t>
      </w:r>
    </w:p>
    <w:bookmarkEnd w:id="0"/>
    <w:p w14:paraId="4CA0451A" w14:textId="77777777" w:rsidR="0096507D" w:rsidRPr="0096507D" w:rsidRDefault="0096507D" w:rsidP="0096507D">
      <w:pPr>
        <w:pStyle w:val="Nadpis1"/>
        <w:numPr>
          <w:ilvl w:val="0"/>
          <w:numId w:val="5"/>
        </w:numPr>
        <w:suppressAutoHyphens w:val="0"/>
        <w:jc w:val="both"/>
        <w:rPr>
          <w:rFonts w:cs="Arial"/>
          <w:b/>
          <w:sz w:val="24"/>
          <w:szCs w:val="24"/>
        </w:rPr>
      </w:pPr>
      <w:r w:rsidRPr="0096507D">
        <w:rPr>
          <w:rFonts w:cs="Arial"/>
          <w:b/>
          <w:sz w:val="24"/>
          <w:szCs w:val="24"/>
        </w:rPr>
        <w:t>Příprava opravovaného úseku</w:t>
      </w:r>
    </w:p>
    <w:p w14:paraId="3B87DE99" w14:textId="77777777" w:rsidR="0096507D" w:rsidRPr="0096507D" w:rsidRDefault="0096507D" w:rsidP="009650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07D">
        <w:rPr>
          <w:rFonts w:ascii="Arial" w:hAnsi="Arial" w:cs="Arial"/>
          <w:sz w:val="24"/>
          <w:szCs w:val="24"/>
        </w:rPr>
        <w:t xml:space="preserve">Provede se vyčištění opravovaného úseku s vytěžením sedimentů a pevných částí   kombinovaným tlakovým čistícím vozem. </w:t>
      </w:r>
    </w:p>
    <w:p w14:paraId="6673597D" w14:textId="77777777" w:rsidR="0096507D" w:rsidRPr="0096507D" w:rsidRDefault="0096507D" w:rsidP="009650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07D">
        <w:rPr>
          <w:rFonts w:ascii="Arial" w:hAnsi="Arial" w:cs="Arial"/>
          <w:sz w:val="24"/>
          <w:szCs w:val="24"/>
        </w:rPr>
        <w:t xml:space="preserve">Kanalizačním robotem se odstraní </w:t>
      </w:r>
      <w:proofErr w:type="spellStart"/>
      <w:r w:rsidRPr="0096507D">
        <w:rPr>
          <w:rFonts w:ascii="Arial" w:hAnsi="Arial" w:cs="Arial"/>
          <w:sz w:val="24"/>
          <w:szCs w:val="24"/>
        </w:rPr>
        <w:t>inkrusty</w:t>
      </w:r>
      <w:proofErr w:type="spellEnd"/>
      <w:r w:rsidRPr="0096507D">
        <w:rPr>
          <w:rFonts w:ascii="Arial" w:hAnsi="Arial" w:cs="Arial"/>
          <w:sz w:val="24"/>
          <w:szCs w:val="24"/>
        </w:rPr>
        <w:t xml:space="preserve">, betonové nálitky, ostré hrany, výstupky, a přesazené přípojky zaústěné do profilu. </w:t>
      </w:r>
    </w:p>
    <w:p w14:paraId="723CFC4E" w14:textId="4B70C062" w:rsidR="0096507D" w:rsidRPr="0096507D" w:rsidRDefault="0096507D" w:rsidP="009650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07D">
        <w:rPr>
          <w:rFonts w:ascii="Arial" w:hAnsi="Arial" w:cs="Arial"/>
          <w:sz w:val="24"/>
          <w:szCs w:val="24"/>
        </w:rPr>
        <w:t xml:space="preserve">Zajistí se odstavení </w:t>
      </w:r>
      <w:r w:rsidR="00B31BDC">
        <w:rPr>
          <w:rFonts w:ascii="Arial" w:hAnsi="Arial" w:cs="Arial"/>
          <w:sz w:val="24"/>
          <w:szCs w:val="24"/>
        </w:rPr>
        <w:t>všech opravovaných úseků</w:t>
      </w:r>
      <w:r w:rsidRPr="0096507D">
        <w:rPr>
          <w:rFonts w:ascii="Arial" w:hAnsi="Arial" w:cs="Arial"/>
          <w:sz w:val="24"/>
          <w:szCs w:val="24"/>
        </w:rPr>
        <w:t xml:space="preserve"> zatěsněním gumovou ucpávkou a zajištěním přečerpávání mimo </w:t>
      </w:r>
      <w:r w:rsidR="00B31BDC">
        <w:rPr>
          <w:rFonts w:ascii="Arial" w:hAnsi="Arial" w:cs="Arial"/>
          <w:sz w:val="24"/>
          <w:szCs w:val="24"/>
        </w:rPr>
        <w:t>opravované úseky</w:t>
      </w:r>
      <w:r w:rsidRPr="0096507D">
        <w:rPr>
          <w:rFonts w:ascii="Arial" w:hAnsi="Arial" w:cs="Arial"/>
          <w:sz w:val="24"/>
          <w:szCs w:val="24"/>
        </w:rPr>
        <w:t xml:space="preserve"> kalovými čerpadly a náhradním potrubím. </w:t>
      </w:r>
    </w:p>
    <w:p w14:paraId="28A82BC2" w14:textId="6B02F614" w:rsidR="0096507D" w:rsidRPr="0096507D" w:rsidRDefault="0096507D" w:rsidP="009650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07D">
        <w:rPr>
          <w:rFonts w:ascii="Arial" w:hAnsi="Arial" w:cs="Arial"/>
          <w:sz w:val="24"/>
          <w:szCs w:val="24"/>
        </w:rPr>
        <w:t xml:space="preserve">Konec </w:t>
      </w:r>
      <w:r w:rsidR="00B31BDC">
        <w:rPr>
          <w:rFonts w:ascii="Arial" w:hAnsi="Arial" w:cs="Arial"/>
          <w:sz w:val="24"/>
          <w:szCs w:val="24"/>
        </w:rPr>
        <w:t>opravovaných úseků</w:t>
      </w:r>
      <w:r w:rsidRPr="0096507D">
        <w:rPr>
          <w:rFonts w:ascii="Arial" w:hAnsi="Arial" w:cs="Arial"/>
          <w:sz w:val="24"/>
          <w:szCs w:val="24"/>
        </w:rPr>
        <w:t xml:space="preserve"> se zajistí zarážkou, sloužící jako opěra pro vložku v daném úseku. TV kamerou provede revizi stavu potrubí po čištění. </w:t>
      </w:r>
    </w:p>
    <w:p w14:paraId="62FA1F91" w14:textId="77777777" w:rsidR="008629B3" w:rsidRPr="002E687B" w:rsidRDefault="008629B3" w:rsidP="008629B3">
      <w:pPr>
        <w:pStyle w:val="Nadpis4"/>
        <w:widowControl w:val="0"/>
        <w:autoSpaceDE w:val="0"/>
      </w:pPr>
    </w:p>
    <w:p w14:paraId="3099DFE8" w14:textId="4142324E" w:rsidR="004D361E" w:rsidRPr="002E687B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2E687B">
        <w:t xml:space="preserve">Břeclav </w:t>
      </w:r>
      <w:r w:rsidR="005C01BA">
        <w:t>03. 2022</w:t>
      </w:r>
      <w:r w:rsidRPr="002E687B">
        <w:tab/>
      </w:r>
      <w:r w:rsidRPr="002E687B">
        <w:tab/>
      </w:r>
      <w:r w:rsidRPr="002E687B">
        <w:tab/>
      </w:r>
      <w:r w:rsidRPr="002E687B">
        <w:tab/>
      </w:r>
      <w:r w:rsidRPr="002E687B">
        <w:tab/>
      </w:r>
      <w:r w:rsidRPr="002E687B">
        <w:tab/>
      </w:r>
      <w:r w:rsidRPr="002E687B">
        <w:tab/>
      </w:r>
      <w:r w:rsidR="008629B3" w:rsidRPr="002E687B">
        <w:tab/>
      </w:r>
      <w:r w:rsidRPr="002E687B">
        <w:t xml:space="preserve"> Ing. Jan Varadínek</w:t>
      </w:r>
    </w:p>
    <w:p w14:paraId="1A2FA625" w14:textId="77777777" w:rsidR="004D361E" w:rsidRPr="002E687B" w:rsidRDefault="004D361E">
      <w:pPr>
        <w:pStyle w:val="Zkladntext"/>
      </w:pPr>
    </w:p>
    <w:sectPr w:rsidR="004D361E" w:rsidRPr="002E687B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A0D2" w14:textId="77777777" w:rsidR="000F2740" w:rsidRDefault="000F2740">
      <w:r>
        <w:separator/>
      </w:r>
    </w:p>
  </w:endnote>
  <w:endnote w:type="continuationSeparator" w:id="0">
    <w:p w14:paraId="3C764EC5" w14:textId="77777777" w:rsidR="000F2740" w:rsidRDefault="000F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AA6E" w14:textId="77777777" w:rsidR="00DC1AE7" w:rsidRDefault="00DC1AE7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0EF37A5" wp14:editId="5436AF99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217860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217860">
      <w:rPr>
        <w:rStyle w:val="slostrnky"/>
      </w:rPr>
      <w:fldChar w:fldCharType="separate"/>
    </w:r>
    <w:r w:rsidR="00FA56D9">
      <w:rPr>
        <w:rStyle w:val="slostrnky"/>
        <w:noProof/>
      </w:rPr>
      <w:t>1</w:t>
    </w:r>
    <w:r w:rsidR="00217860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04AD" w14:textId="77777777" w:rsidR="000F2740" w:rsidRDefault="000F2740">
      <w:r>
        <w:separator/>
      </w:r>
    </w:p>
  </w:footnote>
  <w:footnote w:type="continuationSeparator" w:id="0">
    <w:p w14:paraId="5F3E9BFB" w14:textId="77777777" w:rsidR="000F2740" w:rsidRDefault="000F2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6E91A" w14:textId="77777777" w:rsidR="00DC1AE7" w:rsidRDefault="00DC1AE7" w:rsidP="00CD371A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8E75EB">
      <w:rPr>
        <w:i/>
      </w:rPr>
      <w:t>provádění stavby</w:t>
    </w:r>
    <w:r w:rsidR="008E75EB">
      <w:rPr>
        <w:i/>
      </w:rPr>
      <w:tab/>
    </w:r>
    <w:r w:rsidR="008E75EB">
      <w:rPr>
        <w:i/>
      </w:rPr>
      <w:tab/>
    </w:r>
    <w:r w:rsidR="008E75EB">
      <w:rPr>
        <w:i/>
      </w:rPr>
      <w:tab/>
    </w:r>
    <w:r w:rsidR="008E75EB">
      <w:rPr>
        <w:i/>
      </w:rPr>
      <w:tab/>
    </w:r>
    <w:r w:rsidR="008E75EB">
      <w:rPr>
        <w:i/>
      </w:rPr>
      <w:tab/>
    </w:r>
    <w:proofErr w:type="gramStart"/>
    <w:r w:rsidR="008E75EB">
      <w:rPr>
        <w:i/>
      </w:rPr>
      <w:tab/>
    </w:r>
    <w:r>
      <w:rPr>
        <w:i/>
      </w:rPr>
      <w:t xml:space="preserve">  </w:t>
    </w:r>
    <w:r>
      <w:rPr>
        <w:i/>
      </w:rPr>
      <w:tab/>
    </w:r>
    <w:proofErr w:type="gramEnd"/>
    <w:r w:rsidR="008E75EB">
      <w:rPr>
        <w:i/>
      </w:rPr>
      <w:t>březen 2022</w:t>
    </w:r>
  </w:p>
  <w:p w14:paraId="5A794736" w14:textId="77777777" w:rsidR="00DC1AE7" w:rsidRPr="0064402C" w:rsidRDefault="00FB2172" w:rsidP="00CD371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bCs/>
        <w:i/>
      </w:rPr>
      <w:t>Shybka DVT Cholinka v ř.km 1.722, k.ú. Horka nad Moravou</w:t>
    </w:r>
  </w:p>
  <w:p w14:paraId="79ADC85E" w14:textId="77777777" w:rsidR="00DC1AE7" w:rsidRPr="00404E96" w:rsidRDefault="00DC1AE7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0434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C69"/>
    <w:rsid w:val="00004A77"/>
    <w:rsid w:val="000052C9"/>
    <w:rsid w:val="0001144E"/>
    <w:rsid w:val="000122A4"/>
    <w:rsid w:val="00022868"/>
    <w:rsid w:val="000230C0"/>
    <w:rsid w:val="00026B76"/>
    <w:rsid w:val="00027EC8"/>
    <w:rsid w:val="0003334D"/>
    <w:rsid w:val="00033644"/>
    <w:rsid w:val="00034912"/>
    <w:rsid w:val="00037EBD"/>
    <w:rsid w:val="00045702"/>
    <w:rsid w:val="0004791A"/>
    <w:rsid w:val="00054FE3"/>
    <w:rsid w:val="00055153"/>
    <w:rsid w:val="000622DB"/>
    <w:rsid w:val="0006522F"/>
    <w:rsid w:val="00066169"/>
    <w:rsid w:val="0007445A"/>
    <w:rsid w:val="000805BB"/>
    <w:rsid w:val="00081E84"/>
    <w:rsid w:val="0008749A"/>
    <w:rsid w:val="00091372"/>
    <w:rsid w:val="0009224B"/>
    <w:rsid w:val="000927B1"/>
    <w:rsid w:val="00092F37"/>
    <w:rsid w:val="00094394"/>
    <w:rsid w:val="0009725C"/>
    <w:rsid w:val="000973D5"/>
    <w:rsid w:val="000A7C61"/>
    <w:rsid w:val="000B1018"/>
    <w:rsid w:val="000B1481"/>
    <w:rsid w:val="000B27F0"/>
    <w:rsid w:val="000B2A18"/>
    <w:rsid w:val="000B3957"/>
    <w:rsid w:val="000C3590"/>
    <w:rsid w:val="000C4EAC"/>
    <w:rsid w:val="000C5670"/>
    <w:rsid w:val="000C5CFF"/>
    <w:rsid w:val="000C7AF4"/>
    <w:rsid w:val="000D00F7"/>
    <w:rsid w:val="000D2547"/>
    <w:rsid w:val="000D3710"/>
    <w:rsid w:val="000D5E50"/>
    <w:rsid w:val="000D7741"/>
    <w:rsid w:val="000E5394"/>
    <w:rsid w:val="000F2740"/>
    <w:rsid w:val="000F288B"/>
    <w:rsid w:val="000F6643"/>
    <w:rsid w:val="000F7D4D"/>
    <w:rsid w:val="00100C70"/>
    <w:rsid w:val="00102481"/>
    <w:rsid w:val="00104271"/>
    <w:rsid w:val="00106AF3"/>
    <w:rsid w:val="00112AD4"/>
    <w:rsid w:val="00113C26"/>
    <w:rsid w:val="00115BA3"/>
    <w:rsid w:val="00116C67"/>
    <w:rsid w:val="00125414"/>
    <w:rsid w:val="00125D34"/>
    <w:rsid w:val="00126A04"/>
    <w:rsid w:val="00131149"/>
    <w:rsid w:val="001346CC"/>
    <w:rsid w:val="0013681F"/>
    <w:rsid w:val="00137603"/>
    <w:rsid w:val="00144451"/>
    <w:rsid w:val="00146E75"/>
    <w:rsid w:val="001510A3"/>
    <w:rsid w:val="00151B3D"/>
    <w:rsid w:val="00153C17"/>
    <w:rsid w:val="00154C96"/>
    <w:rsid w:val="00155181"/>
    <w:rsid w:val="00156422"/>
    <w:rsid w:val="00167AAB"/>
    <w:rsid w:val="001702BE"/>
    <w:rsid w:val="001709A7"/>
    <w:rsid w:val="00172594"/>
    <w:rsid w:val="00174AD4"/>
    <w:rsid w:val="00177F2F"/>
    <w:rsid w:val="0018183C"/>
    <w:rsid w:val="00182E46"/>
    <w:rsid w:val="00183B5C"/>
    <w:rsid w:val="00185556"/>
    <w:rsid w:val="00190934"/>
    <w:rsid w:val="00192E0A"/>
    <w:rsid w:val="001947B5"/>
    <w:rsid w:val="00197DBC"/>
    <w:rsid w:val="001A2646"/>
    <w:rsid w:val="001A3778"/>
    <w:rsid w:val="001A3F6B"/>
    <w:rsid w:val="001A7454"/>
    <w:rsid w:val="001B56D8"/>
    <w:rsid w:val="001B5FC0"/>
    <w:rsid w:val="001C0923"/>
    <w:rsid w:val="001C1551"/>
    <w:rsid w:val="001C212F"/>
    <w:rsid w:val="001C272D"/>
    <w:rsid w:val="001C7267"/>
    <w:rsid w:val="001D0F2E"/>
    <w:rsid w:val="001D119C"/>
    <w:rsid w:val="001D14B1"/>
    <w:rsid w:val="001D240E"/>
    <w:rsid w:val="001D3E3D"/>
    <w:rsid w:val="001D6C6D"/>
    <w:rsid w:val="001D6E8B"/>
    <w:rsid w:val="001D756D"/>
    <w:rsid w:val="001E200C"/>
    <w:rsid w:val="001E35F3"/>
    <w:rsid w:val="001E5F89"/>
    <w:rsid w:val="001E7E3F"/>
    <w:rsid w:val="001F71C1"/>
    <w:rsid w:val="002034D9"/>
    <w:rsid w:val="00204234"/>
    <w:rsid w:val="00206BC1"/>
    <w:rsid w:val="00211956"/>
    <w:rsid w:val="00213473"/>
    <w:rsid w:val="00213A32"/>
    <w:rsid w:val="00215812"/>
    <w:rsid w:val="00217860"/>
    <w:rsid w:val="00221E0C"/>
    <w:rsid w:val="002242A4"/>
    <w:rsid w:val="00226E5D"/>
    <w:rsid w:val="00230659"/>
    <w:rsid w:val="00240B36"/>
    <w:rsid w:val="00241CF8"/>
    <w:rsid w:val="00242B40"/>
    <w:rsid w:val="00243B0B"/>
    <w:rsid w:val="002460A2"/>
    <w:rsid w:val="002473DD"/>
    <w:rsid w:val="0025527F"/>
    <w:rsid w:val="0025576A"/>
    <w:rsid w:val="002657AC"/>
    <w:rsid w:val="002659A6"/>
    <w:rsid w:val="002748B2"/>
    <w:rsid w:val="00277266"/>
    <w:rsid w:val="002801CE"/>
    <w:rsid w:val="00280896"/>
    <w:rsid w:val="0028643C"/>
    <w:rsid w:val="00290F69"/>
    <w:rsid w:val="002A6BF4"/>
    <w:rsid w:val="002A7A29"/>
    <w:rsid w:val="002B006F"/>
    <w:rsid w:val="002B58CC"/>
    <w:rsid w:val="002C3D99"/>
    <w:rsid w:val="002C3F43"/>
    <w:rsid w:val="002C6459"/>
    <w:rsid w:val="002C6ADF"/>
    <w:rsid w:val="002C6C6A"/>
    <w:rsid w:val="002C6CE3"/>
    <w:rsid w:val="002D01A3"/>
    <w:rsid w:val="002D08F7"/>
    <w:rsid w:val="002D0C10"/>
    <w:rsid w:val="002D4CFD"/>
    <w:rsid w:val="002D5BD7"/>
    <w:rsid w:val="002D5E35"/>
    <w:rsid w:val="002D771F"/>
    <w:rsid w:val="002E2218"/>
    <w:rsid w:val="002E2521"/>
    <w:rsid w:val="002E3F6D"/>
    <w:rsid w:val="002E687B"/>
    <w:rsid w:val="002F0616"/>
    <w:rsid w:val="002F2D6D"/>
    <w:rsid w:val="002F49B0"/>
    <w:rsid w:val="002F5216"/>
    <w:rsid w:val="002F60F6"/>
    <w:rsid w:val="002F7431"/>
    <w:rsid w:val="00303AF8"/>
    <w:rsid w:val="00303C7B"/>
    <w:rsid w:val="0030412B"/>
    <w:rsid w:val="00307073"/>
    <w:rsid w:val="00307B87"/>
    <w:rsid w:val="0031557F"/>
    <w:rsid w:val="003155A5"/>
    <w:rsid w:val="00317DCA"/>
    <w:rsid w:val="00323114"/>
    <w:rsid w:val="0032416F"/>
    <w:rsid w:val="003253A6"/>
    <w:rsid w:val="00327E0E"/>
    <w:rsid w:val="00330007"/>
    <w:rsid w:val="0033082D"/>
    <w:rsid w:val="0033322D"/>
    <w:rsid w:val="00334EE5"/>
    <w:rsid w:val="003370A4"/>
    <w:rsid w:val="0034098A"/>
    <w:rsid w:val="0034226D"/>
    <w:rsid w:val="00343005"/>
    <w:rsid w:val="00345147"/>
    <w:rsid w:val="00347C93"/>
    <w:rsid w:val="0035255D"/>
    <w:rsid w:val="003531CC"/>
    <w:rsid w:val="00354978"/>
    <w:rsid w:val="003551DE"/>
    <w:rsid w:val="00356211"/>
    <w:rsid w:val="003566EB"/>
    <w:rsid w:val="00361192"/>
    <w:rsid w:val="00361336"/>
    <w:rsid w:val="00367FB0"/>
    <w:rsid w:val="003774A4"/>
    <w:rsid w:val="00381A6B"/>
    <w:rsid w:val="00387640"/>
    <w:rsid w:val="00390D84"/>
    <w:rsid w:val="003918EC"/>
    <w:rsid w:val="00392C25"/>
    <w:rsid w:val="00394DB1"/>
    <w:rsid w:val="003A380D"/>
    <w:rsid w:val="003A6515"/>
    <w:rsid w:val="003B45C9"/>
    <w:rsid w:val="003D02D1"/>
    <w:rsid w:val="003D08E6"/>
    <w:rsid w:val="003D2E08"/>
    <w:rsid w:val="003E0A14"/>
    <w:rsid w:val="003E11F8"/>
    <w:rsid w:val="003E3C22"/>
    <w:rsid w:val="003F0A34"/>
    <w:rsid w:val="003F3A33"/>
    <w:rsid w:val="00404E96"/>
    <w:rsid w:val="00412224"/>
    <w:rsid w:val="00412FD3"/>
    <w:rsid w:val="00414A98"/>
    <w:rsid w:val="004153C7"/>
    <w:rsid w:val="00417B58"/>
    <w:rsid w:val="004241AB"/>
    <w:rsid w:val="00427568"/>
    <w:rsid w:val="00431155"/>
    <w:rsid w:val="004311C0"/>
    <w:rsid w:val="00432653"/>
    <w:rsid w:val="00436916"/>
    <w:rsid w:val="004373EC"/>
    <w:rsid w:val="00443A9A"/>
    <w:rsid w:val="004566F4"/>
    <w:rsid w:val="00460C04"/>
    <w:rsid w:val="004643B0"/>
    <w:rsid w:val="004715C5"/>
    <w:rsid w:val="004728A7"/>
    <w:rsid w:val="00490550"/>
    <w:rsid w:val="004909E0"/>
    <w:rsid w:val="00491869"/>
    <w:rsid w:val="0049531B"/>
    <w:rsid w:val="00495ECB"/>
    <w:rsid w:val="004969D0"/>
    <w:rsid w:val="004A3CF5"/>
    <w:rsid w:val="004A5452"/>
    <w:rsid w:val="004A624E"/>
    <w:rsid w:val="004B6F17"/>
    <w:rsid w:val="004C0D10"/>
    <w:rsid w:val="004C12D6"/>
    <w:rsid w:val="004C1B98"/>
    <w:rsid w:val="004C484E"/>
    <w:rsid w:val="004D07C3"/>
    <w:rsid w:val="004D0CF9"/>
    <w:rsid w:val="004D361E"/>
    <w:rsid w:val="004D4198"/>
    <w:rsid w:val="004D7974"/>
    <w:rsid w:val="004E2F9C"/>
    <w:rsid w:val="004E4D3E"/>
    <w:rsid w:val="004E7205"/>
    <w:rsid w:val="004F204A"/>
    <w:rsid w:val="004F4674"/>
    <w:rsid w:val="004F5269"/>
    <w:rsid w:val="00511BBC"/>
    <w:rsid w:val="00513E77"/>
    <w:rsid w:val="00521C2E"/>
    <w:rsid w:val="00524194"/>
    <w:rsid w:val="0052736D"/>
    <w:rsid w:val="00530C25"/>
    <w:rsid w:val="00531F1E"/>
    <w:rsid w:val="00534579"/>
    <w:rsid w:val="00541FA5"/>
    <w:rsid w:val="00543C84"/>
    <w:rsid w:val="00547369"/>
    <w:rsid w:val="00550A5E"/>
    <w:rsid w:val="0055411D"/>
    <w:rsid w:val="00554F0E"/>
    <w:rsid w:val="00556086"/>
    <w:rsid w:val="005560AC"/>
    <w:rsid w:val="00563440"/>
    <w:rsid w:val="005656A4"/>
    <w:rsid w:val="00566523"/>
    <w:rsid w:val="00566968"/>
    <w:rsid w:val="0057468E"/>
    <w:rsid w:val="00583E57"/>
    <w:rsid w:val="00584B3F"/>
    <w:rsid w:val="00584D0F"/>
    <w:rsid w:val="00587680"/>
    <w:rsid w:val="005945D3"/>
    <w:rsid w:val="00595DEC"/>
    <w:rsid w:val="005A0EFB"/>
    <w:rsid w:val="005A3D3B"/>
    <w:rsid w:val="005A5375"/>
    <w:rsid w:val="005B0624"/>
    <w:rsid w:val="005C01BA"/>
    <w:rsid w:val="005C1A81"/>
    <w:rsid w:val="005C2CB1"/>
    <w:rsid w:val="005C4531"/>
    <w:rsid w:val="005C5489"/>
    <w:rsid w:val="005C5811"/>
    <w:rsid w:val="005C720A"/>
    <w:rsid w:val="005C7F07"/>
    <w:rsid w:val="005D09FE"/>
    <w:rsid w:val="005D257A"/>
    <w:rsid w:val="005D3D06"/>
    <w:rsid w:val="005F3E98"/>
    <w:rsid w:val="005F5449"/>
    <w:rsid w:val="005F54C6"/>
    <w:rsid w:val="005F5DAE"/>
    <w:rsid w:val="00601231"/>
    <w:rsid w:val="00604BB6"/>
    <w:rsid w:val="00606022"/>
    <w:rsid w:val="00612CFC"/>
    <w:rsid w:val="00615148"/>
    <w:rsid w:val="0061620E"/>
    <w:rsid w:val="00617FA5"/>
    <w:rsid w:val="00620327"/>
    <w:rsid w:val="00620C81"/>
    <w:rsid w:val="00631BE2"/>
    <w:rsid w:val="0063429D"/>
    <w:rsid w:val="0064402C"/>
    <w:rsid w:val="00645615"/>
    <w:rsid w:val="00646249"/>
    <w:rsid w:val="00652B6F"/>
    <w:rsid w:val="006569A1"/>
    <w:rsid w:val="0065763A"/>
    <w:rsid w:val="00660A7E"/>
    <w:rsid w:val="00663F12"/>
    <w:rsid w:val="00664324"/>
    <w:rsid w:val="00664328"/>
    <w:rsid w:val="00667408"/>
    <w:rsid w:val="00670910"/>
    <w:rsid w:val="00671B1F"/>
    <w:rsid w:val="006778C2"/>
    <w:rsid w:val="006823E0"/>
    <w:rsid w:val="006843BF"/>
    <w:rsid w:val="00687697"/>
    <w:rsid w:val="00690DE5"/>
    <w:rsid w:val="00692A04"/>
    <w:rsid w:val="00692E22"/>
    <w:rsid w:val="00693747"/>
    <w:rsid w:val="0069600B"/>
    <w:rsid w:val="00696B09"/>
    <w:rsid w:val="006A1CA9"/>
    <w:rsid w:val="006B6CDA"/>
    <w:rsid w:val="006C176D"/>
    <w:rsid w:val="006C5457"/>
    <w:rsid w:val="006D3104"/>
    <w:rsid w:val="006D4340"/>
    <w:rsid w:val="006D6B20"/>
    <w:rsid w:val="006D75CE"/>
    <w:rsid w:val="006E3A5E"/>
    <w:rsid w:val="006E4922"/>
    <w:rsid w:val="006E6DAC"/>
    <w:rsid w:val="006F49A9"/>
    <w:rsid w:val="006F7322"/>
    <w:rsid w:val="00715C0F"/>
    <w:rsid w:val="00723E46"/>
    <w:rsid w:val="007241C9"/>
    <w:rsid w:val="00725DF9"/>
    <w:rsid w:val="00727560"/>
    <w:rsid w:val="007276EC"/>
    <w:rsid w:val="00727B2B"/>
    <w:rsid w:val="00735AA5"/>
    <w:rsid w:val="007371FE"/>
    <w:rsid w:val="007413B1"/>
    <w:rsid w:val="00743F36"/>
    <w:rsid w:val="00745906"/>
    <w:rsid w:val="007468DD"/>
    <w:rsid w:val="00747C9C"/>
    <w:rsid w:val="00747F54"/>
    <w:rsid w:val="00754F6D"/>
    <w:rsid w:val="00760349"/>
    <w:rsid w:val="00764018"/>
    <w:rsid w:val="007647EB"/>
    <w:rsid w:val="00765B7C"/>
    <w:rsid w:val="00770977"/>
    <w:rsid w:val="00773645"/>
    <w:rsid w:val="0077519D"/>
    <w:rsid w:val="00780DAA"/>
    <w:rsid w:val="00785B10"/>
    <w:rsid w:val="00785F9A"/>
    <w:rsid w:val="007906A7"/>
    <w:rsid w:val="00792006"/>
    <w:rsid w:val="00792551"/>
    <w:rsid w:val="00793176"/>
    <w:rsid w:val="00795485"/>
    <w:rsid w:val="007A2C3B"/>
    <w:rsid w:val="007A361E"/>
    <w:rsid w:val="007A3F0D"/>
    <w:rsid w:val="007A69EF"/>
    <w:rsid w:val="007B38A0"/>
    <w:rsid w:val="007B39BC"/>
    <w:rsid w:val="007B642A"/>
    <w:rsid w:val="007C37EE"/>
    <w:rsid w:val="007C6429"/>
    <w:rsid w:val="007D0765"/>
    <w:rsid w:val="007D5CCB"/>
    <w:rsid w:val="007D6CCB"/>
    <w:rsid w:val="007D7500"/>
    <w:rsid w:val="007E194E"/>
    <w:rsid w:val="007E263D"/>
    <w:rsid w:val="007E616D"/>
    <w:rsid w:val="007F0D55"/>
    <w:rsid w:val="007F2234"/>
    <w:rsid w:val="0080310C"/>
    <w:rsid w:val="008043D2"/>
    <w:rsid w:val="0080755D"/>
    <w:rsid w:val="008102DA"/>
    <w:rsid w:val="00810F93"/>
    <w:rsid w:val="0081200F"/>
    <w:rsid w:val="0081298D"/>
    <w:rsid w:val="008167DB"/>
    <w:rsid w:val="00816A70"/>
    <w:rsid w:val="00821D64"/>
    <w:rsid w:val="00822FAB"/>
    <w:rsid w:val="008254BE"/>
    <w:rsid w:val="00825A4C"/>
    <w:rsid w:val="008262D0"/>
    <w:rsid w:val="00832AAD"/>
    <w:rsid w:val="00833FC4"/>
    <w:rsid w:val="00834BF1"/>
    <w:rsid w:val="00837FE9"/>
    <w:rsid w:val="00840B31"/>
    <w:rsid w:val="00846FBA"/>
    <w:rsid w:val="00847B0A"/>
    <w:rsid w:val="0085443C"/>
    <w:rsid w:val="008545BC"/>
    <w:rsid w:val="008629B3"/>
    <w:rsid w:val="00864E42"/>
    <w:rsid w:val="00865169"/>
    <w:rsid w:val="00871445"/>
    <w:rsid w:val="00872780"/>
    <w:rsid w:val="008734A9"/>
    <w:rsid w:val="00874836"/>
    <w:rsid w:val="00880352"/>
    <w:rsid w:val="00881E68"/>
    <w:rsid w:val="0088577D"/>
    <w:rsid w:val="008859D1"/>
    <w:rsid w:val="00892B14"/>
    <w:rsid w:val="00895228"/>
    <w:rsid w:val="00897947"/>
    <w:rsid w:val="00897999"/>
    <w:rsid w:val="008A0F10"/>
    <w:rsid w:val="008A4987"/>
    <w:rsid w:val="008A5D6E"/>
    <w:rsid w:val="008A6E56"/>
    <w:rsid w:val="008B2127"/>
    <w:rsid w:val="008B44EF"/>
    <w:rsid w:val="008B5720"/>
    <w:rsid w:val="008C266D"/>
    <w:rsid w:val="008C6B35"/>
    <w:rsid w:val="008D1B00"/>
    <w:rsid w:val="008D52D6"/>
    <w:rsid w:val="008D6E25"/>
    <w:rsid w:val="008E4408"/>
    <w:rsid w:val="008E74DA"/>
    <w:rsid w:val="008E75EB"/>
    <w:rsid w:val="008F0729"/>
    <w:rsid w:val="008F6980"/>
    <w:rsid w:val="00906601"/>
    <w:rsid w:val="00912D76"/>
    <w:rsid w:val="00914957"/>
    <w:rsid w:val="009152D4"/>
    <w:rsid w:val="00915487"/>
    <w:rsid w:val="00915A14"/>
    <w:rsid w:val="00916CC2"/>
    <w:rsid w:val="00920DAD"/>
    <w:rsid w:val="00927AD2"/>
    <w:rsid w:val="00936C9B"/>
    <w:rsid w:val="009373D0"/>
    <w:rsid w:val="0093777B"/>
    <w:rsid w:val="009438F1"/>
    <w:rsid w:val="00945E3C"/>
    <w:rsid w:val="0094784C"/>
    <w:rsid w:val="0095368C"/>
    <w:rsid w:val="00954F89"/>
    <w:rsid w:val="009615B0"/>
    <w:rsid w:val="00962A4A"/>
    <w:rsid w:val="00963F54"/>
    <w:rsid w:val="0096507D"/>
    <w:rsid w:val="00966F7B"/>
    <w:rsid w:val="00970EE6"/>
    <w:rsid w:val="009718E3"/>
    <w:rsid w:val="00976037"/>
    <w:rsid w:val="00980822"/>
    <w:rsid w:val="00982344"/>
    <w:rsid w:val="0098244D"/>
    <w:rsid w:val="00982C7F"/>
    <w:rsid w:val="00984891"/>
    <w:rsid w:val="00993210"/>
    <w:rsid w:val="009A39F1"/>
    <w:rsid w:val="009A6EDC"/>
    <w:rsid w:val="009B2862"/>
    <w:rsid w:val="009C15FB"/>
    <w:rsid w:val="009C5DFE"/>
    <w:rsid w:val="009C722D"/>
    <w:rsid w:val="009D1B20"/>
    <w:rsid w:val="009D3877"/>
    <w:rsid w:val="009D5970"/>
    <w:rsid w:val="009E0E2A"/>
    <w:rsid w:val="009E1073"/>
    <w:rsid w:val="009E139E"/>
    <w:rsid w:val="009E256A"/>
    <w:rsid w:val="009E5B3C"/>
    <w:rsid w:val="009E6F97"/>
    <w:rsid w:val="00A02E8F"/>
    <w:rsid w:val="00A03AB7"/>
    <w:rsid w:val="00A063A4"/>
    <w:rsid w:val="00A10738"/>
    <w:rsid w:val="00A122C3"/>
    <w:rsid w:val="00A12589"/>
    <w:rsid w:val="00A1489C"/>
    <w:rsid w:val="00A166C5"/>
    <w:rsid w:val="00A26246"/>
    <w:rsid w:val="00A3276C"/>
    <w:rsid w:val="00A33311"/>
    <w:rsid w:val="00A42CBA"/>
    <w:rsid w:val="00A43774"/>
    <w:rsid w:val="00A447BC"/>
    <w:rsid w:val="00A507FA"/>
    <w:rsid w:val="00A571A3"/>
    <w:rsid w:val="00A6332F"/>
    <w:rsid w:val="00A77010"/>
    <w:rsid w:val="00A845B6"/>
    <w:rsid w:val="00A87E4F"/>
    <w:rsid w:val="00A948C9"/>
    <w:rsid w:val="00A95638"/>
    <w:rsid w:val="00A969B0"/>
    <w:rsid w:val="00AA0BBA"/>
    <w:rsid w:val="00AA3516"/>
    <w:rsid w:val="00AA3BD9"/>
    <w:rsid w:val="00AA46CD"/>
    <w:rsid w:val="00AA49C1"/>
    <w:rsid w:val="00AA4C0D"/>
    <w:rsid w:val="00AA5470"/>
    <w:rsid w:val="00AB0189"/>
    <w:rsid w:val="00AB3017"/>
    <w:rsid w:val="00AB35E6"/>
    <w:rsid w:val="00AB776E"/>
    <w:rsid w:val="00AC1653"/>
    <w:rsid w:val="00AC369F"/>
    <w:rsid w:val="00AC4596"/>
    <w:rsid w:val="00AC4A8A"/>
    <w:rsid w:val="00AD1866"/>
    <w:rsid w:val="00AD2F64"/>
    <w:rsid w:val="00AD3B03"/>
    <w:rsid w:val="00AD4F6C"/>
    <w:rsid w:val="00AD7ADE"/>
    <w:rsid w:val="00AE0B60"/>
    <w:rsid w:val="00AE3A6A"/>
    <w:rsid w:val="00AE79B4"/>
    <w:rsid w:val="00AE7FC8"/>
    <w:rsid w:val="00AF6193"/>
    <w:rsid w:val="00AF66D1"/>
    <w:rsid w:val="00AF6F95"/>
    <w:rsid w:val="00B0419A"/>
    <w:rsid w:val="00B0605C"/>
    <w:rsid w:val="00B062D2"/>
    <w:rsid w:val="00B07CEC"/>
    <w:rsid w:val="00B13DFE"/>
    <w:rsid w:val="00B16743"/>
    <w:rsid w:val="00B17C4A"/>
    <w:rsid w:val="00B20004"/>
    <w:rsid w:val="00B20D8E"/>
    <w:rsid w:val="00B2260D"/>
    <w:rsid w:val="00B26F35"/>
    <w:rsid w:val="00B31BDC"/>
    <w:rsid w:val="00B33A13"/>
    <w:rsid w:val="00B33B77"/>
    <w:rsid w:val="00B34DE3"/>
    <w:rsid w:val="00B36FC1"/>
    <w:rsid w:val="00B40622"/>
    <w:rsid w:val="00B46B59"/>
    <w:rsid w:val="00B473AB"/>
    <w:rsid w:val="00B60B86"/>
    <w:rsid w:val="00B71C59"/>
    <w:rsid w:val="00B75A0C"/>
    <w:rsid w:val="00B825EB"/>
    <w:rsid w:val="00B85A33"/>
    <w:rsid w:val="00BA4738"/>
    <w:rsid w:val="00BA6DB5"/>
    <w:rsid w:val="00BA765C"/>
    <w:rsid w:val="00BB2A57"/>
    <w:rsid w:val="00BB53A0"/>
    <w:rsid w:val="00BB5E10"/>
    <w:rsid w:val="00BB686E"/>
    <w:rsid w:val="00BB6CC0"/>
    <w:rsid w:val="00BC01E0"/>
    <w:rsid w:val="00BC1512"/>
    <w:rsid w:val="00BC168F"/>
    <w:rsid w:val="00BC47C8"/>
    <w:rsid w:val="00BD14E9"/>
    <w:rsid w:val="00BD2496"/>
    <w:rsid w:val="00BD275A"/>
    <w:rsid w:val="00BD5ACB"/>
    <w:rsid w:val="00BE1CD5"/>
    <w:rsid w:val="00BE5711"/>
    <w:rsid w:val="00BF15BF"/>
    <w:rsid w:val="00BF2A38"/>
    <w:rsid w:val="00BF4A20"/>
    <w:rsid w:val="00BF5751"/>
    <w:rsid w:val="00C132F9"/>
    <w:rsid w:val="00C22587"/>
    <w:rsid w:val="00C22847"/>
    <w:rsid w:val="00C22BE5"/>
    <w:rsid w:val="00C25880"/>
    <w:rsid w:val="00C25E70"/>
    <w:rsid w:val="00C26DB8"/>
    <w:rsid w:val="00C316B3"/>
    <w:rsid w:val="00C342D0"/>
    <w:rsid w:val="00C34FF5"/>
    <w:rsid w:val="00C37217"/>
    <w:rsid w:val="00C438A2"/>
    <w:rsid w:val="00C50828"/>
    <w:rsid w:val="00C5275E"/>
    <w:rsid w:val="00C534E1"/>
    <w:rsid w:val="00C607C5"/>
    <w:rsid w:val="00C61307"/>
    <w:rsid w:val="00C6738B"/>
    <w:rsid w:val="00C673D0"/>
    <w:rsid w:val="00C7017C"/>
    <w:rsid w:val="00C839A5"/>
    <w:rsid w:val="00C9069E"/>
    <w:rsid w:val="00C9525A"/>
    <w:rsid w:val="00C975FD"/>
    <w:rsid w:val="00CA0B51"/>
    <w:rsid w:val="00CA51E6"/>
    <w:rsid w:val="00CA71D8"/>
    <w:rsid w:val="00CA7C40"/>
    <w:rsid w:val="00CB2635"/>
    <w:rsid w:val="00CB34B7"/>
    <w:rsid w:val="00CB5271"/>
    <w:rsid w:val="00CB7F2D"/>
    <w:rsid w:val="00CC36E9"/>
    <w:rsid w:val="00CD2D54"/>
    <w:rsid w:val="00CD371A"/>
    <w:rsid w:val="00CD55BD"/>
    <w:rsid w:val="00CD6FE0"/>
    <w:rsid w:val="00CE2870"/>
    <w:rsid w:val="00CF0058"/>
    <w:rsid w:val="00CF0ABA"/>
    <w:rsid w:val="00CF1512"/>
    <w:rsid w:val="00CF2AA2"/>
    <w:rsid w:val="00D054D7"/>
    <w:rsid w:val="00D07DC2"/>
    <w:rsid w:val="00D10017"/>
    <w:rsid w:val="00D12FAD"/>
    <w:rsid w:val="00D1539D"/>
    <w:rsid w:val="00D15E90"/>
    <w:rsid w:val="00D21786"/>
    <w:rsid w:val="00D24CAF"/>
    <w:rsid w:val="00D31FB1"/>
    <w:rsid w:val="00D40B25"/>
    <w:rsid w:val="00D436CB"/>
    <w:rsid w:val="00D44604"/>
    <w:rsid w:val="00D4514F"/>
    <w:rsid w:val="00D45A9F"/>
    <w:rsid w:val="00D50176"/>
    <w:rsid w:val="00D53225"/>
    <w:rsid w:val="00D54E6C"/>
    <w:rsid w:val="00D56906"/>
    <w:rsid w:val="00D613A7"/>
    <w:rsid w:val="00D6419D"/>
    <w:rsid w:val="00D661BC"/>
    <w:rsid w:val="00D7540B"/>
    <w:rsid w:val="00D77458"/>
    <w:rsid w:val="00D87A73"/>
    <w:rsid w:val="00D87EF0"/>
    <w:rsid w:val="00D95E2E"/>
    <w:rsid w:val="00DA2279"/>
    <w:rsid w:val="00DA4CFF"/>
    <w:rsid w:val="00DB0675"/>
    <w:rsid w:val="00DB0AE5"/>
    <w:rsid w:val="00DB554F"/>
    <w:rsid w:val="00DC1AE7"/>
    <w:rsid w:val="00DC309A"/>
    <w:rsid w:val="00DC7D95"/>
    <w:rsid w:val="00DD2CA1"/>
    <w:rsid w:val="00DD5484"/>
    <w:rsid w:val="00DE0899"/>
    <w:rsid w:val="00DE0C69"/>
    <w:rsid w:val="00DE333E"/>
    <w:rsid w:val="00DF139B"/>
    <w:rsid w:val="00DF4DA2"/>
    <w:rsid w:val="00DF57DD"/>
    <w:rsid w:val="00DF587A"/>
    <w:rsid w:val="00DF705C"/>
    <w:rsid w:val="00E009A0"/>
    <w:rsid w:val="00E01FFF"/>
    <w:rsid w:val="00E02D84"/>
    <w:rsid w:val="00E05124"/>
    <w:rsid w:val="00E10AD5"/>
    <w:rsid w:val="00E13314"/>
    <w:rsid w:val="00E133D1"/>
    <w:rsid w:val="00E13C29"/>
    <w:rsid w:val="00E15C34"/>
    <w:rsid w:val="00E22F78"/>
    <w:rsid w:val="00E24972"/>
    <w:rsid w:val="00E25525"/>
    <w:rsid w:val="00E25F09"/>
    <w:rsid w:val="00E30491"/>
    <w:rsid w:val="00E31731"/>
    <w:rsid w:val="00E3287F"/>
    <w:rsid w:val="00E32E4B"/>
    <w:rsid w:val="00E33024"/>
    <w:rsid w:val="00E335BB"/>
    <w:rsid w:val="00E33FE6"/>
    <w:rsid w:val="00E344D7"/>
    <w:rsid w:val="00E35FD5"/>
    <w:rsid w:val="00E379F4"/>
    <w:rsid w:val="00E40F64"/>
    <w:rsid w:val="00E42409"/>
    <w:rsid w:val="00E54C43"/>
    <w:rsid w:val="00E567F5"/>
    <w:rsid w:val="00E645CE"/>
    <w:rsid w:val="00E65DE3"/>
    <w:rsid w:val="00E66402"/>
    <w:rsid w:val="00E679DD"/>
    <w:rsid w:val="00E73673"/>
    <w:rsid w:val="00E779FA"/>
    <w:rsid w:val="00E823E7"/>
    <w:rsid w:val="00E870C8"/>
    <w:rsid w:val="00E87F2A"/>
    <w:rsid w:val="00E948FC"/>
    <w:rsid w:val="00E97417"/>
    <w:rsid w:val="00EA2089"/>
    <w:rsid w:val="00EA2D78"/>
    <w:rsid w:val="00EA5492"/>
    <w:rsid w:val="00EB03BD"/>
    <w:rsid w:val="00EB454E"/>
    <w:rsid w:val="00EB6194"/>
    <w:rsid w:val="00EB61B3"/>
    <w:rsid w:val="00EC0F06"/>
    <w:rsid w:val="00EC1B11"/>
    <w:rsid w:val="00EC2A6E"/>
    <w:rsid w:val="00EC35FD"/>
    <w:rsid w:val="00EC3820"/>
    <w:rsid w:val="00EC5D6B"/>
    <w:rsid w:val="00EC6F8D"/>
    <w:rsid w:val="00ED3B7A"/>
    <w:rsid w:val="00ED44D0"/>
    <w:rsid w:val="00ED46E1"/>
    <w:rsid w:val="00ED4F4D"/>
    <w:rsid w:val="00ED78D0"/>
    <w:rsid w:val="00EE03A5"/>
    <w:rsid w:val="00EE1C8A"/>
    <w:rsid w:val="00EE55C0"/>
    <w:rsid w:val="00EE6CAF"/>
    <w:rsid w:val="00EE7FD5"/>
    <w:rsid w:val="00EF232D"/>
    <w:rsid w:val="00EF3FD0"/>
    <w:rsid w:val="00EF4E05"/>
    <w:rsid w:val="00EF6863"/>
    <w:rsid w:val="00F00B93"/>
    <w:rsid w:val="00F032BB"/>
    <w:rsid w:val="00F04240"/>
    <w:rsid w:val="00F06923"/>
    <w:rsid w:val="00F11DE5"/>
    <w:rsid w:val="00F1797C"/>
    <w:rsid w:val="00F2018A"/>
    <w:rsid w:val="00F26B4A"/>
    <w:rsid w:val="00F26F24"/>
    <w:rsid w:val="00F30E08"/>
    <w:rsid w:val="00F342A0"/>
    <w:rsid w:val="00F377A1"/>
    <w:rsid w:val="00F42DFB"/>
    <w:rsid w:val="00F45862"/>
    <w:rsid w:val="00F51CBB"/>
    <w:rsid w:val="00F62A67"/>
    <w:rsid w:val="00F72982"/>
    <w:rsid w:val="00F76091"/>
    <w:rsid w:val="00F80832"/>
    <w:rsid w:val="00F86B88"/>
    <w:rsid w:val="00FA4A91"/>
    <w:rsid w:val="00FA56D9"/>
    <w:rsid w:val="00FB138E"/>
    <w:rsid w:val="00FB202F"/>
    <w:rsid w:val="00FB2172"/>
    <w:rsid w:val="00FB44E0"/>
    <w:rsid w:val="00FB6729"/>
    <w:rsid w:val="00FC0C73"/>
    <w:rsid w:val="00FC6FB0"/>
    <w:rsid w:val="00FD255A"/>
    <w:rsid w:val="00FD2756"/>
    <w:rsid w:val="00FD344F"/>
    <w:rsid w:val="00FE3464"/>
    <w:rsid w:val="00FE4014"/>
    <w:rsid w:val="00FF28E4"/>
    <w:rsid w:val="00FF374E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7C04"/>
  <w15:docId w15:val="{3AEA492C-AC51-4581-8662-F246594A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D00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54C96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96507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6507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51E6-E4F6-4B66-B256-069F58F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955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Plachý Martin</cp:lastModifiedBy>
  <cp:revision>28</cp:revision>
  <cp:lastPrinted>2014-02-04T11:11:00Z</cp:lastPrinted>
  <dcterms:created xsi:type="dcterms:W3CDTF">2022-04-25T06:11:00Z</dcterms:created>
  <dcterms:modified xsi:type="dcterms:W3CDTF">2025-04-30T09:56:00Z</dcterms:modified>
</cp:coreProperties>
</file>